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5761"/>
      </w:tblGrid>
      <w:tr w:rsidR="00856C35" w:rsidTr="005A6307">
        <w:tc>
          <w:tcPr>
            <w:tcW w:w="4410" w:type="dxa"/>
          </w:tcPr>
          <w:p w:rsidR="00856C35" w:rsidRDefault="005A6307" w:rsidP="00856C35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2195246" cy="6934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vergreen-wide-tree-oly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681" cy="712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:rsidR="005A6307" w:rsidRPr="00FC0D63" w:rsidRDefault="005A6307" w:rsidP="005A6307">
            <w:pPr>
              <w:pStyle w:val="CompanyName"/>
              <w:ind w:left="-720"/>
              <w:rPr>
                <w:szCs w:val="36"/>
              </w:rPr>
            </w:pPr>
            <w:r w:rsidRPr="00FC0D63">
              <w:rPr>
                <w:szCs w:val="36"/>
              </w:rPr>
              <w:t xml:space="preserve">Student and Academic Support Services </w:t>
            </w:r>
          </w:p>
          <w:p w:rsidR="00856C35" w:rsidRPr="00FC0D63" w:rsidRDefault="005A6307" w:rsidP="005A6307">
            <w:pPr>
              <w:pStyle w:val="CompanyName"/>
              <w:ind w:left="-720"/>
              <w:rPr>
                <w:szCs w:val="36"/>
              </w:rPr>
            </w:pPr>
            <w:r w:rsidRPr="00FC0D63">
              <w:rPr>
                <w:szCs w:val="36"/>
              </w:rPr>
              <w:t>Academic &amp; Career Advising</w:t>
            </w:r>
          </w:p>
          <w:p w:rsidR="005A6307" w:rsidRPr="005A6307" w:rsidRDefault="005A6307" w:rsidP="005A6307">
            <w:pPr>
              <w:pStyle w:val="CompanyName"/>
              <w:ind w:left="-720"/>
              <w:rPr>
                <w:sz w:val="20"/>
                <w:szCs w:val="20"/>
              </w:rPr>
            </w:pPr>
            <w:r w:rsidRPr="005A6307">
              <w:rPr>
                <w:sz w:val="20"/>
                <w:szCs w:val="20"/>
              </w:rPr>
              <w:t xml:space="preserve">Website:  </w:t>
            </w:r>
            <w:hyperlink r:id="rId10" w:history="1">
              <w:r w:rsidRPr="005A6307">
                <w:rPr>
                  <w:rStyle w:val="Hyperlink"/>
                  <w:sz w:val="20"/>
                  <w:szCs w:val="20"/>
                </w:rPr>
                <w:t>www.evergreen.edu/advising</w:t>
              </w:r>
            </w:hyperlink>
          </w:p>
          <w:p w:rsidR="005A6307" w:rsidRPr="005A6307" w:rsidRDefault="005A6307" w:rsidP="005A6307">
            <w:pPr>
              <w:pStyle w:val="CompanyName"/>
              <w:ind w:left="-720"/>
              <w:rPr>
                <w:sz w:val="20"/>
                <w:szCs w:val="20"/>
              </w:rPr>
            </w:pPr>
            <w:r w:rsidRPr="005A6307">
              <w:rPr>
                <w:sz w:val="20"/>
                <w:szCs w:val="20"/>
              </w:rPr>
              <w:t xml:space="preserve">Email:  </w:t>
            </w:r>
            <w:hyperlink r:id="rId11" w:history="1">
              <w:r w:rsidRPr="005A6307">
                <w:rPr>
                  <w:rStyle w:val="Hyperlink"/>
                  <w:sz w:val="20"/>
                  <w:szCs w:val="20"/>
                </w:rPr>
                <w:t>mcgeek@evergreen.edu</w:t>
              </w:r>
            </w:hyperlink>
            <w:r w:rsidRPr="005A6307">
              <w:rPr>
                <w:sz w:val="20"/>
                <w:szCs w:val="20"/>
              </w:rPr>
              <w:t xml:space="preserve">  Office:  360.867.6395</w:t>
            </w:r>
          </w:p>
          <w:p w:rsidR="005A6307" w:rsidRPr="005A6307" w:rsidRDefault="005A6307" w:rsidP="005A6307">
            <w:pPr>
              <w:pStyle w:val="CompanyName"/>
              <w:ind w:left="-720"/>
              <w:rPr>
                <w:sz w:val="28"/>
                <w:szCs w:val="28"/>
              </w:rPr>
            </w:pPr>
            <w:r w:rsidRPr="005A6307">
              <w:rPr>
                <w:sz w:val="20"/>
                <w:szCs w:val="20"/>
              </w:rPr>
              <w:t xml:space="preserve">Email: </w:t>
            </w:r>
            <w:hyperlink r:id="rId12" w:history="1">
              <w:r w:rsidRPr="005A6307">
                <w:rPr>
                  <w:rStyle w:val="Hyperlink"/>
                  <w:sz w:val="20"/>
                  <w:szCs w:val="20"/>
                </w:rPr>
                <w:t>danielss@evergreen.edu</w:t>
              </w:r>
            </w:hyperlink>
            <w:r w:rsidRPr="005A6307">
              <w:rPr>
                <w:sz w:val="20"/>
                <w:szCs w:val="20"/>
              </w:rPr>
              <w:t xml:space="preserve">  Office:  360.867-6034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FC0D63" w:rsidRPr="00FC0D63" w:rsidRDefault="005A6307" w:rsidP="00856C35">
      <w:pPr>
        <w:pStyle w:val="Heading1"/>
        <w:rPr>
          <w:sz w:val="16"/>
          <w:szCs w:val="16"/>
        </w:rPr>
      </w:pPr>
      <w:r>
        <w:t xml:space="preserve"> </w:t>
      </w:r>
    </w:p>
    <w:p w:rsidR="00467865" w:rsidRPr="005A6307" w:rsidRDefault="00856C35" w:rsidP="00856C35">
      <w:pPr>
        <w:pStyle w:val="Heading1"/>
        <w:rPr>
          <w:sz w:val="36"/>
          <w:szCs w:val="36"/>
        </w:rPr>
      </w:pPr>
      <w:r w:rsidRPr="005A6307">
        <w:rPr>
          <w:sz w:val="36"/>
          <w:szCs w:val="36"/>
        </w:rPr>
        <w:t>Employment Application</w:t>
      </w:r>
      <w:r w:rsidR="005A6307" w:rsidRPr="005A6307">
        <w:rPr>
          <w:sz w:val="36"/>
          <w:szCs w:val="36"/>
        </w:rPr>
        <w:t xml:space="preserve"> for SASS Peer Advisor</w:t>
      </w:r>
    </w:p>
    <w:p w:rsidR="00856C35" w:rsidRDefault="00856C35" w:rsidP="00856C35">
      <w:pPr>
        <w:pStyle w:val="Heading2"/>
      </w:pPr>
      <w:r w:rsidRPr="00856C35">
        <w:t>Applicant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1"/>
        <w:gridCol w:w="2940"/>
        <w:gridCol w:w="2865"/>
        <w:gridCol w:w="668"/>
        <w:gridCol w:w="681"/>
        <w:gridCol w:w="1845"/>
      </w:tblGrid>
      <w:tr w:rsidR="00A82BA3" w:rsidRPr="005114CE" w:rsidTr="00176E67">
        <w:trPr>
          <w:trHeight w:val="432"/>
        </w:trPr>
        <w:tc>
          <w:tcPr>
            <w:tcW w:w="1081" w:type="dxa"/>
            <w:vAlign w:val="bottom"/>
          </w:tcPr>
          <w:p w:rsidR="00A82BA3" w:rsidRPr="005114CE" w:rsidRDefault="00A82BA3" w:rsidP="00490804">
            <w:r w:rsidRPr="00D6155E">
              <w:t>Full Name</w:t>
            </w:r>
            <w:r w:rsidRPr="005114CE">
              <w:t>:</w:t>
            </w: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5A6307">
            <w:pPr>
              <w:pStyle w:val="FieldText"/>
            </w:pPr>
          </w:p>
        </w:tc>
        <w:tc>
          <w:tcPr>
            <w:tcW w:w="2865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  <w:tc>
          <w:tcPr>
            <w:tcW w:w="668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  <w:tc>
          <w:tcPr>
            <w:tcW w:w="681" w:type="dxa"/>
            <w:vAlign w:val="bottom"/>
          </w:tcPr>
          <w:p w:rsidR="00A82BA3" w:rsidRPr="005114CE" w:rsidRDefault="0047185B" w:rsidP="00490804">
            <w:pPr>
              <w:pStyle w:val="Heading4"/>
            </w:pPr>
            <w:r>
              <w:t>A#</w:t>
            </w:r>
            <w:r w:rsidR="00A82BA3" w:rsidRPr="005114CE">
              <w:t>: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</w:tr>
      <w:tr w:rsidR="00856C35" w:rsidRPr="005114CE" w:rsidTr="00856C35">
        <w:tc>
          <w:tcPr>
            <w:tcW w:w="1081" w:type="dxa"/>
            <w:vAlign w:val="bottom"/>
          </w:tcPr>
          <w:p w:rsidR="00856C35" w:rsidRPr="00D6155E" w:rsidRDefault="00856C35" w:rsidP="00440CD8"/>
        </w:tc>
        <w:tc>
          <w:tcPr>
            <w:tcW w:w="2940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Last</w:t>
            </w:r>
          </w:p>
        </w:tc>
        <w:tc>
          <w:tcPr>
            <w:tcW w:w="2865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First</w:t>
            </w:r>
          </w:p>
        </w:tc>
        <w:tc>
          <w:tcPr>
            <w:tcW w:w="668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M.I.</w:t>
            </w:r>
          </w:p>
        </w:tc>
        <w:tc>
          <w:tcPr>
            <w:tcW w:w="681" w:type="dxa"/>
            <w:vAlign w:val="bottom"/>
          </w:tcPr>
          <w:p w:rsidR="00856C35" w:rsidRPr="005114CE" w:rsidRDefault="00856C35" w:rsidP="00856C35"/>
        </w:tc>
        <w:tc>
          <w:tcPr>
            <w:tcW w:w="1845" w:type="dxa"/>
            <w:tcBorders>
              <w:top w:val="single" w:sz="4" w:space="0" w:color="auto"/>
            </w:tcBorders>
            <w:vAlign w:val="bottom"/>
          </w:tcPr>
          <w:p w:rsidR="00856C35" w:rsidRPr="009C220D" w:rsidRDefault="00856C35" w:rsidP="00856C35"/>
        </w:tc>
      </w:tr>
    </w:tbl>
    <w:p w:rsidR="00856C35" w:rsidRDefault="00856C35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1"/>
        <w:gridCol w:w="7199"/>
        <w:gridCol w:w="1800"/>
      </w:tblGrid>
      <w:tr w:rsidR="00A82BA3" w:rsidRPr="005114CE" w:rsidTr="00871876">
        <w:trPr>
          <w:trHeight w:val="288"/>
        </w:trPr>
        <w:tc>
          <w:tcPr>
            <w:tcW w:w="1081" w:type="dxa"/>
            <w:vAlign w:val="bottom"/>
          </w:tcPr>
          <w:p w:rsidR="00A82BA3" w:rsidRPr="005114CE" w:rsidRDefault="00A82BA3" w:rsidP="00490804">
            <w:r w:rsidRPr="005114CE">
              <w:t>Address:</w:t>
            </w:r>
          </w:p>
        </w:tc>
        <w:tc>
          <w:tcPr>
            <w:tcW w:w="7199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</w:tr>
      <w:tr w:rsidR="00856C35" w:rsidRPr="005114CE" w:rsidTr="00871876">
        <w:tc>
          <w:tcPr>
            <w:tcW w:w="1081" w:type="dxa"/>
            <w:vAlign w:val="bottom"/>
          </w:tcPr>
          <w:p w:rsidR="00856C35" w:rsidRPr="005114CE" w:rsidRDefault="00856C35" w:rsidP="00440CD8"/>
        </w:tc>
        <w:tc>
          <w:tcPr>
            <w:tcW w:w="7199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Street Address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Apartment/Unit #</w:t>
            </w:r>
          </w:p>
        </w:tc>
      </w:tr>
    </w:tbl>
    <w:p w:rsidR="00856C35" w:rsidRDefault="00856C35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1"/>
        <w:gridCol w:w="5805"/>
        <w:gridCol w:w="1394"/>
        <w:gridCol w:w="1800"/>
      </w:tblGrid>
      <w:tr w:rsidR="00C76039" w:rsidRPr="005114CE" w:rsidTr="00856C35">
        <w:trPr>
          <w:trHeight w:val="288"/>
        </w:trPr>
        <w:tc>
          <w:tcPr>
            <w:tcW w:w="1081" w:type="dxa"/>
            <w:vAlign w:val="bottom"/>
          </w:tcPr>
          <w:p w:rsidR="00C76039" w:rsidRPr="005114CE" w:rsidRDefault="00C76039">
            <w:pPr>
              <w:rPr>
                <w:szCs w:val="19"/>
              </w:rPr>
            </w:pPr>
          </w:p>
        </w:tc>
        <w:tc>
          <w:tcPr>
            <w:tcW w:w="5805" w:type="dxa"/>
            <w:tcBorders>
              <w:bottom w:val="single" w:sz="4" w:space="0" w:color="auto"/>
            </w:tcBorders>
            <w:vAlign w:val="bottom"/>
          </w:tcPr>
          <w:p w:rsidR="00C76039" w:rsidRPr="009C220D" w:rsidRDefault="00C76039" w:rsidP="00440CD8">
            <w:pPr>
              <w:pStyle w:val="FieldText"/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bottom"/>
          </w:tcPr>
          <w:p w:rsidR="00C76039" w:rsidRPr="005114CE" w:rsidRDefault="00C76039" w:rsidP="00440CD8">
            <w:pPr>
              <w:pStyle w:val="FieldText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76039" w:rsidRPr="005114CE" w:rsidRDefault="00C76039" w:rsidP="00440CD8">
            <w:pPr>
              <w:pStyle w:val="FieldText"/>
            </w:pPr>
          </w:p>
        </w:tc>
      </w:tr>
      <w:tr w:rsidR="00856C35" w:rsidRPr="005114CE" w:rsidTr="00856C35">
        <w:trPr>
          <w:trHeight w:val="288"/>
        </w:trPr>
        <w:tc>
          <w:tcPr>
            <w:tcW w:w="1081" w:type="dxa"/>
            <w:vAlign w:val="bottom"/>
          </w:tcPr>
          <w:p w:rsidR="00856C35" w:rsidRPr="005114CE" w:rsidRDefault="00856C35">
            <w:pPr>
              <w:rPr>
                <w:szCs w:val="19"/>
              </w:rPr>
            </w:pPr>
          </w:p>
        </w:tc>
        <w:tc>
          <w:tcPr>
            <w:tcW w:w="5805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City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State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ZIP Code</w:t>
            </w:r>
          </w:p>
        </w:tc>
      </w:tr>
    </w:tbl>
    <w:p w:rsidR="00856C35" w:rsidRDefault="00856C35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3690"/>
        <w:gridCol w:w="720"/>
        <w:gridCol w:w="4590"/>
      </w:tblGrid>
      <w:tr w:rsidR="00841645" w:rsidRPr="005114CE" w:rsidTr="00871876">
        <w:trPr>
          <w:trHeight w:val="288"/>
        </w:trPr>
        <w:tc>
          <w:tcPr>
            <w:tcW w:w="1080" w:type="dxa"/>
            <w:vAlign w:val="bottom"/>
          </w:tcPr>
          <w:p w:rsidR="00841645" w:rsidRPr="005114CE" w:rsidRDefault="00841645" w:rsidP="00490804">
            <w:r w:rsidRPr="005114CE">
              <w:t>Phone: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841645" w:rsidRPr="009C220D" w:rsidRDefault="00841645" w:rsidP="00856C35">
            <w:pPr>
              <w:pStyle w:val="FieldText"/>
            </w:pPr>
          </w:p>
        </w:tc>
        <w:tc>
          <w:tcPr>
            <w:tcW w:w="720" w:type="dxa"/>
            <w:vAlign w:val="bottom"/>
          </w:tcPr>
          <w:p w:rsidR="00841645" w:rsidRPr="005114CE" w:rsidRDefault="00C92A3C" w:rsidP="00490804">
            <w:pPr>
              <w:pStyle w:val="Heading4"/>
            </w:pPr>
            <w:r>
              <w:t>E</w:t>
            </w:r>
            <w:r w:rsidR="003A41A1">
              <w:t>mail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vAlign w:val="bottom"/>
          </w:tcPr>
          <w:p w:rsidR="00841645" w:rsidRPr="009C220D" w:rsidRDefault="00841645" w:rsidP="00440CD8">
            <w:pPr>
              <w:pStyle w:val="FieldText"/>
            </w:pPr>
          </w:p>
        </w:tc>
      </w:tr>
    </w:tbl>
    <w:p w:rsidR="00856C35" w:rsidRDefault="00856C35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3"/>
        <w:gridCol w:w="1795"/>
        <w:gridCol w:w="6482"/>
      </w:tblGrid>
      <w:tr w:rsidR="00DE7FB7" w:rsidRPr="005114CE" w:rsidTr="00BC07E3">
        <w:trPr>
          <w:trHeight w:val="288"/>
        </w:trPr>
        <w:tc>
          <w:tcPr>
            <w:tcW w:w="1803" w:type="dxa"/>
            <w:vAlign w:val="bottom"/>
          </w:tcPr>
          <w:p w:rsidR="00DE7FB7" w:rsidRPr="005114CE" w:rsidRDefault="00C76039" w:rsidP="00490804">
            <w:r w:rsidRPr="005114CE">
              <w:t>Position Applied for:</w:t>
            </w:r>
          </w:p>
        </w:tc>
        <w:tc>
          <w:tcPr>
            <w:tcW w:w="8277" w:type="dxa"/>
            <w:gridSpan w:val="2"/>
            <w:tcBorders>
              <w:bottom w:val="single" w:sz="4" w:space="0" w:color="auto"/>
            </w:tcBorders>
            <w:vAlign w:val="bottom"/>
          </w:tcPr>
          <w:p w:rsidR="00DE7FB7" w:rsidRPr="009C220D" w:rsidRDefault="00DE7FB7" w:rsidP="00083002">
            <w:pPr>
              <w:pStyle w:val="FieldText"/>
            </w:pPr>
          </w:p>
        </w:tc>
      </w:tr>
      <w:tr w:rsidR="00C12642" w:rsidRPr="005114CE" w:rsidTr="00C12642">
        <w:trPr>
          <w:trHeight w:val="538"/>
        </w:trPr>
        <w:tc>
          <w:tcPr>
            <w:tcW w:w="3598" w:type="dxa"/>
            <w:gridSpan w:val="2"/>
            <w:vAlign w:val="bottom"/>
          </w:tcPr>
          <w:p w:rsidR="00C12642" w:rsidRPr="005114CE" w:rsidRDefault="00C12642" w:rsidP="00CF1E1B">
            <w:pPr>
              <w:ind w:right="-90"/>
            </w:pPr>
            <w:r>
              <w:t>How did you learn of this position</w:t>
            </w:r>
            <w:proofErr w:type="gramStart"/>
            <w:r>
              <w:t>?</w:t>
            </w:r>
            <w:r w:rsidRPr="005114CE">
              <w:t>:</w:t>
            </w:r>
            <w:proofErr w:type="gramEnd"/>
          </w:p>
        </w:tc>
        <w:tc>
          <w:tcPr>
            <w:tcW w:w="6482" w:type="dxa"/>
            <w:tcBorders>
              <w:bottom w:val="single" w:sz="4" w:space="0" w:color="auto"/>
            </w:tcBorders>
            <w:vAlign w:val="bottom"/>
          </w:tcPr>
          <w:p w:rsidR="00C12642" w:rsidRPr="009C220D" w:rsidRDefault="00C12642" w:rsidP="00CF1E1B">
            <w:pPr>
              <w:pStyle w:val="FieldText"/>
            </w:pPr>
          </w:p>
        </w:tc>
      </w:tr>
    </w:tbl>
    <w:p w:rsidR="008B6BF2" w:rsidRDefault="008B6BF2"/>
    <w:p w:rsidR="00D44549" w:rsidRDefault="00D44549"/>
    <w:tbl>
      <w:tblPr>
        <w:tblW w:w="497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8"/>
        <w:gridCol w:w="114"/>
        <w:gridCol w:w="665"/>
        <w:gridCol w:w="509"/>
        <w:gridCol w:w="1359"/>
        <w:gridCol w:w="3799"/>
      </w:tblGrid>
      <w:tr w:rsidR="00091026" w:rsidRPr="005114CE" w:rsidTr="00C12642">
        <w:trPr>
          <w:gridAfter w:val="1"/>
          <w:wAfter w:w="3799" w:type="dxa"/>
        </w:trPr>
        <w:tc>
          <w:tcPr>
            <w:tcW w:w="3692" w:type="dxa"/>
            <w:gridSpan w:val="2"/>
            <w:vAlign w:val="bottom"/>
          </w:tcPr>
          <w:p w:rsidR="00091026" w:rsidRPr="005114CE" w:rsidRDefault="008B6BF2" w:rsidP="008B6BF2">
            <w:r>
              <w:t>Do you have a work study award for the academic year 2017-2018?</w:t>
            </w:r>
          </w:p>
        </w:tc>
        <w:tc>
          <w:tcPr>
            <w:tcW w:w="665" w:type="dxa"/>
            <w:vAlign w:val="bottom"/>
          </w:tcPr>
          <w:p w:rsidR="00091026" w:rsidRPr="009C220D" w:rsidRDefault="00091026" w:rsidP="00CF1E1B">
            <w:pPr>
              <w:pStyle w:val="Checkbox"/>
            </w:pPr>
            <w:r>
              <w:t>YES</w:t>
            </w:r>
          </w:p>
          <w:p w:rsidR="00091026" w:rsidRPr="005114CE" w:rsidRDefault="00091026" w:rsidP="00CF1E1B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509" w:type="dxa"/>
            <w:vAlign w:val="bottom"/>
          </w:tcPr>
          <w:p w:rsidR="00091026" w:rsidRPr="009C220D" w:rsidRDefault="00091026" w:rsidP="00CF1E1B">
            <w:pPr>
              <w:pStyle w:val="Checkbox"/>
            </w:pPr>
            <w:r>
              <w:t>NO</w:t>
            </w:r>
          </w:p>
          <w:p w:rsidR="00091026" w:rsidRPr="005114CE" w:rsidRDefault="00091026" w:rsidP="00CF1E1B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1359" w:type="dxa"/>
            <w:vAlign w:val="bottom"/>
          </w:tcPr>
          <w:p w:rsidR="00091026" w:rsidRPr="005114CE" w:rsidRDefault="00091026" w:rsidP="00CF1E1B">
            <w:pPr>
              <w:pStyle w:val="Heading4"/>
            </w:pPr>
          </w:p>
        </w:tc>
      </w:tr>
      <w:tr w:rsidR="00C12642" w:rsidRPr="005114CE" w:rsidTr="00C12642">
        <w:trPr>
          <w:trHeight w:val="562"/>
        </w:trPr>
        <w:tc>
          <w:tcPr>
            <w:tcW w:w="3578" w:type="dxa"/>
            <w:vAlign w:val="bottom"/>
          </w:tcPr>
          <w:p w:rsidR="00C12642" w:rsidRPr="005114CE" w:rsidRDefault="00C12642" w:rsidP="00C12642">
            <w:pPr>
              <w:ind w:right="-90"/>
            </w:pPr>
            <w:r>
              <w:t>What is your current class standing</w:t>
            </w:r>
            <w:proofErr w:type="gramStart"/>
            <w:r>
              <w:t>?</w:t>
            </w:r>
            <w:r w:rsidRPr="005114CE">
              <w:t>:</w:t>
            </w:r>
            <w:proofErr w:type="gramEnd"/>
          </w:p>
        </w:tc>
        <w:tc>
          <w:tcPr>
            <w:tcW w:w="6446" w:type="dxa"/>
            <w:gridSpan w:val="5"/>
            <w:tcBorders>
              <w:bottom w:val="single" w:sz="4" w:space="0" w:color="auto"/>
            </w:tcBorders>
            <w:vAlign w:val="bottom"/>
          </w:tcPr>
          <w:p w:rsidR="00C12642" w:rsidRPr="009C220D" w:rsidRDefault="00C12642" w:rsidP="00CF1E1B">
            <w:pPr>
              <w:pStyle w:val="FieldText"/>
            </w:pPr>
          </w:p>
        </w:tc>
      </w:tr>
    </w:tbl>
    <w:p w:rsidR="00C12642" w:rsidRDefault="00445AAF" w:rsidP="00C12642">
      <w:r>
        <w:t xml:space="preserve">(Freshman, </w:t>
      </w:r>
      <w:proofErr w:type="gramStart"/>
      <w:r>
        <w:t>Sophomore</w:t>
      </w:r>
      <w:proofErr w:type="gramEnd"/>
      <w:r>
        <w:t>, Junior or Senior)</w:t>
      </w:r>
    </w:p>
    <w:p w:rsidR="00FC0D63" w:rsidRDefault="00FC0D6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2"/>
        <w:gridCol w:w="665"/>
        <w:gridCol w:w="509"/>
        <w:gridCol w:w="1359"/>
        <w:gridCol w:w="3855"/>
      </w:tblGrid>
      <w:tr w:rsidR="009C220D" w:rsidRPr="005114CE" w:rsidTr="00BC07E3">
        <w:tc>
          <w:tcPr>
            <w:tcW w:w="3692" w:type="dxa"/>
            <w:vAlign w:val="bottom"/>
          </w:tcPr>
          <w:p w:rsidR="009C220D" w:rsidRPr="005114CE" w:rsidRDefault="008B6BF2" w:rsidP="008B6BF2">
            <w:r>
              <w:t xml:space="preserve">Are you employed in another work study position on campus? </w:t>
            </w:r>
          </w:p>
        </w:tc>
        <w:tc>
          <w:tcPr>
            <w:tcW w:w="665" w:type="dxa"/>
            <w:vAlign w:val="bottom"/>
          </w:tcPr>
          <w:p w:rsidR="009C220D" w:rsidRPr="009C220D" w:rsidRDefault="009C220D" w:rsidP="00490804">
            <w:pPr>
              <w:pStyle w:val="Checkbox"/>
            </w:pPr>
            <w:r>
              <w:t>YES</w:t>
            </w:r>
          </w:p>
          <w:p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509" w:type="dxa"/>
            <w:vAlign w:val="bottom"/>
          </w:tcPr>
          <w:p w:rsidR="009C220D" w:rsidRPr="009C220D" w:rsidRDefault="009C220D" w:rsidP="00490804">
            <w:pPr>
              <w:pStyle w:val="Checkbox"/>
            </w:pPr>
            <w:r>
              <w:t>NO</w:t>
            </w:r>
          </w:p>
          <w:p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1359" w:type="dxa"/>
            <w:vAlign w:val="bottom"/>
          </w:tcPr>
          <w:p w:rsidR="009C220D" w:rsidRPr="005114CE" w:rsidRDefault="009C220D" w:rsidP="00490804">
            <w:pPr>
              <w:pStyle w:val="Heading4"/>
            </w:pPr>
            <w:r w:rsidRPr="005114CE">
              <w:t xml:space="preserve">If </w:t>
            </w:r>
            <w:r w:rsidR="00E106E2">
              <w:t>yes</w:t>
            </w:r>
            <w:r w:rsidRPr="005114CE">
              <w:t>, w</w:t>
            </w:r>
            <w:r w:rsidRPr="00490804">
              <w:t>h</w:t>
            </w:r>
            <w:r w:rsidR="008B6BF2">
              <w:t>ere</w:t>
            </w:r>
            <w:r w:rsidRPr="005114CE">
              <w:t>?</w:t>
            </w:r>
          </w:p>
        </w:tc>
        <w:tc>
          <w:tcPr>
            <w:tcW w:w="3855" w:type="dxa"/>
            <w:tcBorders>
              <w:bottom w:val="single" w:sz="4" w:space="0" w:color="auto"/>
            </w:tcBorders>
            <w:vAlign w:val="bottom"/>
          </w:tcPr>
          <w:p w:rsidR="009C220D" w:rsidRPr="009C220D" w:rsidRDefault="009C220D" w:rsidP="00617C65">
            <w:pPr>
              <w:pStyle w:val="FieldText"/>
            </w:pPr>
          </w:p>
        </w:tc>
      </w:tr>
    </w:tbl>
    <w:p w:rsidR="00C92A3C" w:rsidRDefault="00C92A3C"/>
    <w:p w:rsidR="00330050" w:rsidRDefault="00330050" w:rsidP="00330050">
      <w:pPr>
        <w:pStyle w:val="Heading2"/>
      </w:pPr>
      <w:r>
        <w:t>Education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2"/>
        <w:gridCol w:w="2782"/>
        <w:gridCol w:w="920"/>
        <w:gridCol w:w="5046"/>
      </w:tblGrid>
      <w:tr w:rsidR="000F2DF4" w:rsidRPr="00613129" w:rsidTr="00176E67">
        <w:trPr>
          <w:trHeight w:val="432"/>
        </w:trPr>
        <w:tc>
          <w:tcPr>
            <w:tcW w:w="1332" w:type="dxa"/>
            <w:vAlign w:val="bottom"/>
          </w:tcPr>
          <w:p w:rsidR="000F2DF4" w:rsidRPr="005114CE" w:rsidRDefault="000F2DF4" w:rsidP="00490804">
            <w:r w:rsidRPr="005114CE">
              <w:t>High School:</w:t>
            </w:r>
          </w:p>
        </w:tc>
        <w:tc>
          <w:tcPr>
            <w:tcW w:w="2782" w:type="dxa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  <w:tc>
          <w:tcPr>
            <w:tcW w:w="920" w:type="dxa"/>
            <w:vAlign w:val="bottom"/>
          </w:tcPr>
          <w:p w:rsidR="000F2DF4" w:rsidRPr="005114CE" w:rsidRDefault="000F2DF4" w:rsidP="00490804">
            <w:pPr>
              <w:pStyle w:val="Heading4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</w:tr>
    </w:tbl>
    <w:p w:rsidR="00330050" w:rsidRDefault="00330050"/>
    <w:tbl>
      <w:tblPr>
        <w:tblW w:w="3585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962"/>
        <w:gridCol w:w="512"/>
        <w:gridCol w:w="1006"/>
        <w:gridCol w:w="1757"/>
        <w:gridCol w:w="674"/>
        <w:gridCol w:w="602"/>
        <w:gridCol w:w="917"/>
      </w:tblGrid>
      <w:tr w:rsidR="008B6BF2" w:rsidRPr="00613129" w:rsidTr="008B6BF2">
        <w:tc>
          <w:tcPr>
            <w:tcW w:w="797" w:type="dxa"/>
            <w:vAlign w:val="bottom"/>
          </w:tcPr>
          <w:p w:rsidR="008B6BF2" w:rsidRPr="005114CE" w:rsidRDefault="008B6BF2" w:rsidP="00490804">
            <w:r w:rsidRPr="005114CE">
              <w:t>From: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vAlign w:val="bottom"/>
          </w:tcPr>
          <w:p w:rsidR="008B6BF2" w:rsidRPr="005114CE" w:rsidRDefault="008B6BF2" w:rsidP="00617C65">
            <w:pPr>
              <w:pStyle w:val="FieldText"/>
            </w:pPr>
          </w:p>
        </w:tc>
        <w:tc>
          <w:tcPr>
            <w:tcW w:w="512" w:type="dxa"/>
            <w:vAlign w:val="bottom"/>
          </w:tcPr>
          <w:p w:rsidR="008B6BF2" w:rsidRPr="005114CE" w:rsidRDefault="008B6BF2" w:rsidP="00490804">
            <w:pPr>
              <w:pStyle w:val="Heading4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:rsidR="008B6BF2" w:rsidRPr="005114CE" w:rsidRDefault="008B6BF2" w:rsidP="00617C65">
            <w:pPr>
              <w:pStyle w:val="FieldText"/>
            </w:pPr>
          </w:p>
        </w:tc>
        <w:tc>
          <w:tcPr>
            <w:tcW w:w="1757" w:type="dxa"/>
            <w:vAlign w:val="bottom"/>
          </w:tcPr>
          <w:p w:rsidR="008B6BF2" w:rsidRPr="005114CE" w:rsidRDefault="008B6BF2" w:rsidP="00490804">
            <w:pPr>
              <w:pStyle w:val="Heading4"/>
            </w:pPr>
            <w:r w:rsidRPr="005114CE">
              <w:t>Did you graduate?</w:t>
            </w:r>
          </w:p>
        </w:tc>
        <w:tc>
          <w:tcPr>
            <w:tcW w:w="674" w:type="dxa"/>
            <w:vAlign w:val="bottom"/>
          </w:tcPr>
          <w:p w:rsidR="008B6BF2" w:rsidRPr="009C220D" w:rsidRDefault="008B6BF2" w:rsidP="00490804">
            <w:pPr>
              <w:pStyle w:val="Checkbox"/>
            </w:pPr>
            <w:r>
              <w:t>YES</w:t>
            </w:r>
          </w:p>
          <w:p w:rsidR="008B6BF2" w:rsidRPr="005114CE" w:rsidRDefault="008B6BF2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  <w:vAlign w:val="bottom"/>
          </w:tcPr>
          <w:p w:rsidR="008B6BF2" w:rsidRPr="009C220D" w:rsidRDefault="008B6BF2" w:rsidP="00490804">
            <w:pPr>
              <w:pStyle w:val="Checkbox"/>
            </w:pPr>
            <w:r>
              <w:t>NO</w:t>
            </w:r>
          </w:p>
          <w:p w:rsidR="008B6BF2" w:rsidRPr="005114CE" w:rsidRDefault="008B6BF2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  <w:vAlign w:val="bottom"/>
          </w:tcPr>
          <w:p w:rsidR="008B6BF2" w:rsidRPr="005114CE" w:rsidRDefault="008B6BF2" w:rsidP="00490804">
            <w:pPr>
              <w:pStyle w:val="Heading4"/>
            </w:pPr>
          </w:p>
        </w:tc>
      </w:tr>
    </w:tbl>
    <w:p w:rsidR="00330050" w:rsidRDefault="00330050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3304"/>
        <w:gridCol w:w="920"/>
        <w:gridCol w:w="5046"/>
      </w:tblGrid>
      <w:tr w:rsidR="000F2DF4" w:rsidRPr="00613129" w:rsidTr="00BC07E3">
        <w:trPr>
          <w:trHeight w:val="288"/>
        </w:trPr>
        <w:tc>
          <w:tcPr>
            <w:tcW w:w="810" w:type="dxa"/>
            <w:vAlign w:val="bottom"/>
          </w:tcPr>
          <w:p w:rsidR="000F2DF4" w:rsidRPr="005114CE" w:rsidRDefault="000F2DF4" w:rsidP="00490804">
            <w:r w:rsidRPr="005114CE">
              <w:t>College: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  <w:tc>
          <w:tcPr>
            <w:tcW w:w="920" w:type="dxa"/>
            <w:vAlign w:val="bottom"/>
          </w:tcPr>
          <w:p w:rsidR="000F2DF4" w:rsidRPr="005114CE" w:rsidRDefault="000F2DF4" w:rsidP="00490804">
            <w:pPr>
              <w:pStyle w:val="Heading4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</w:tr>
    </w:tbl>
    <w:p w:rsidR="00330050" w:rsidRDefault="00330050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962"/>
        <w:gridCol w:w="512"/>
        <w:gridCol w:w="1006"/>
        <w:gridCol w:w="1757"/>
        <w:gridCol w:w="674"/>
        <w:gridCol w:w="602"/>
        <w:gridCol w:w="917"/>
        <w:gridCol w:w="2853"/>
      </w:tblGrid>
      <w:tr w:rsidR="00250014" w:rsidRPr="00613129" w:rsidTr="00BC07E3">
        <w:trPr>
          <w:trHeight w:val="288"/>
        </w:trPr>
        <w:tc>
          <w:tcPr>
            <w:tcW w:w="797" w:type="dxa"/>
            <w:vAlign w:val="bottom"/>
          </w:tcPr>
          <w:p w:rsidR="00250014" w:rsidRPr="005114CE" w:rsidRDefault="00250014" w:rsidP="00490804">
            <w:r w:rsidRPr="005114CE">
              <w:t>From: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512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1757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Did you graduate?</w:t>
            </w:r>
          </w:p>
        </w:tc>
        <w:tc>
          <w:tcPr>
            <w:tcW w:w="674" w:type="dxa"/>
            <w:vAlign w:val="bottom"/>
          </w:tcPr>
          <w:p w:rsidR="00250014" w:rsidRPr="009C220D" w:rsidRDefault="00250014" w:rsidP="00490804">
            <w:pPr>
              <w:pStyle w:val="Checkbox"/>
            </w:pPr>
            <w:r>
              <w:t>YES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  <w:vAlign w:val="bottom"/>
          </w:tcPr>
          <w:p w:rsidR="00250014" w:rsidRPr="009C220D" w:rsidRDefault="00250014" w:rsidP="00490804">
            <w:pPr>
              <w:pStyle w:val="Checkbox"/>
            </w:pPr>
            <w:r>
              <w:t>NO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Degree: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</w:tr>
    </w:tbl>
    <w:p w:rsidR="00330050" w:rsidRDefault="00330050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3304"/>
        <w:gridCol w:w="920"/>
        <w:gridCol w:w="5046"/>
      </w:tblGrid>
      <w:tr w:rsidR="002A2510" w:rsidRPr="00613129" w:rsidTr="00BC07E3">
        <w:trPr>
          <w:trHeight w:val="288"/>
        </w:trPr>
        <w:tc>
          <w:tcPr>
            <w:tcW w:w="810" w:type="dxa"/>
            <w:vAlign w:val="bottom"/>
          </w:tcPr>
          <w:p w:rsidR="002A2510" w:rsidRPr="005114CE" w:rsidRDefault="002A2510" w:rsidP="00490804">
            <w:r w:rsidRPr="005114CE">
              <w:t>Other: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bottom"/>
          </w:tcPr>
          <w:p w:rsidR="002A2510" w:rsidRPr="005114CE" w:rsidRDefault="002A2510" w:rsidP="00617C65">
            <w:pPr>
              <w:pStyle w:val="FieldText"/>
            </w:pPr>
          </w:p>
        </w:tc>
        <w:tc>
          <w:tcPr>
            <w:tcW w:w="920" w:type="dxa"/>
            <w:vAlign w:val="bottom"/>
          </w:tcPr>
          <w:p w:rsidR="002A2510" w:rsidRPr="005114CE" w:rsidRDefault="002A2510" w:rsidP="00490804">
            <w:pPr>
              <w:pStyle w:val="Heading4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  <w:vAlign w:val="bottom"/>
          </w:tcPr>
          <w:p w:rsidR="002A2510" w:rsidRPr="005114CE" w:rsidRDefault="002A2510" w:rsidP="00617C65">
            <w:pPr>
              <w:pStyle w:val="FieldText"/>
            </w:pPr>
          </w:p>
        </w:tc>
      </w:tr>
    </w:tbl>
    <w:p w:rsidR="00330050" w:rsidRDefault="00330050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958"/>
        <w:gridCol w:w="512"/>
        <w:gridCol w:w="1006"/>
        <w:gridCol w:w="1756"/>
        <w:gridCol w:w="674"/>
        <w:gridCol w:w="602"/>
        <w:gridCol w:w="917"/>
        <w:gridCol w:w="2863"/>
      </w:tblGrid>
      <w:tr w:rsidR="00250014" w:rsidRPr="00613129" w:rsidTr="00BC07E3">
        <w:trPr>
          <w:trHeight w:val="288"/>
        </w:trPr>
        <w:tc>
          <w:tcPr>
            <w:tcW w:w="792" w:type="dxa"/>
            <w:vAlign w:val="bottom"/>
          </w:tcPr>
          <w:p w:rsidR="00250014" w:rsidRPr="005114CE" w:rsidRDefault="00250014" w:rsidP="00490804">
            <w:r w:rsidRPr="005114CE">
              <w:t>From: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512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1756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Did you graduate?</w:t>
            </w:r>
          </w:p>
        </w:tc>
        <w:tc>
          <w:tcPr>
            <w:tcW w:w="674" w:type="dxa"/>
            <w:vAlign w:val="bottom"/>
          </w:tcPr>
          <w:p w:rsidR="00250014" w:rsidRPr="009C220D" w:rsidRDefault="00250014" w:rsidP="00490804">
            <w:pPr>
              <w:pStyle w:val="Checkbox"/>
            </w:pPr>
            <w:r>
              <w:t>YES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  <w:vAlign w:val="bottom"/>
          </w:tcPr>
          <w:p w:rsidR="00250014" w:rsidRPr="009C220D" w:rsidRDefault="00250014" w:rsidP="00490804">
            <w:pPr>
              <w:pStyle w:val="Checkbox"/>
            </w:pPr>
            <w:r>
              <w:t>NO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Degree:</w:t>
            </w:r>
          </w:p>
        </w:tc>
        <w:tc>
          <w:tcPr>
            <w:tcW w:w="2863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</w:tr>
    </w:tbl>
    <w:p w:rsidR="00330050" w:rsidRDefault="00330050" w:rsidP="00330050">
      <w:pPr>
        <w:pStyle w:val="Heading2"/>
      </w:pPr>
      <w:r>
        <w:lastRenderedPageBreak/>
        <w:t>References</w:t>
      </w:r>
    </w:p>
    <w:p w:rsidR="00330050" w:rsidRDefault="00330050" w:rsidP="00490804">
      <w:pPr>
        <w:pStyle w:val="Italic"/>
      </w:pPr>
      <w:r w:rsidRPr="007F3D5B">
        <w:t>Please list three professional references.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8"/>
        <w:gridCol w:w="5580"/>
        <w:gridCol w:w="1350"/>
        <w:gridCol w:w="2070"/>
      </w:tblGrid>
      <w:tr w:rsidR="000F2DF4" w:rsidRPr="005114CE" w:rsidTr="00176E67">
        <w:trPr>
          <w:trHeight w:val="360"/>
        </w:trPr>
        <w:tc>
          <w:tcPr>
            <w:tcW w:w="1072" w:type="dxa"/>
            <w:vAlign w:val="bottom"/>
          </w:tcPr>
          <w:p w:rsidR="000F2DF4" w:rsidRPr="005114CE" w:rsidRDefault="000F2DF4" w:rsidP="00490804">
            <w:r w:rsidRPr="005114CE">
              <w:t>Full Name:</w:t>
            </w:r>
          </w:p>
        </w:tc>
        <w:tc>
          <w:tcPr>
            <w:tcW w:w="5588" w:type="dxa"/>
            <w:gridSpan w:val="2"/>
            <w:tcBorders>
              <w:bottom w:val="single" w:sz="4" w:space="0" w:color="auto"/>
            </w:tcBorders>
            <w:vAlign w:val="bottom"/>
          </w:tcPr>
          <w:p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  <w:vAlign w:val="bottom"/>
          </w:tcPr>
          <w:p w:rsidR="000F2DF4" w:rsidRPr="005114CE" w:rsidRDefault="000D2539" w:rsidP="00490804">
            <w:pPr>
              <w:pStyle w:val="Heading4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:rsidR="000F2DF4" w:rsidRPr="009C220D" w:rsidRDefault="000F2DF4" w:rsidP="00A211B2">
            <w:pPr>
              <w:pStyle w:val="FieldText"/>
            </w:pPr>
          </w:p>
        </w:tc>
      </w:tr>
      <w:tr w:rsidR="000F2DF4" w:rsidRPr="005114CE" w:rsidTr="00176E67">
        <w:trPr>
          <w:trHeight w:val="360"/>
        </w:trPr>
        <w:tc>
          <w:tcPr>
            <w:tcW w:w="1072" w:type="dxa"/>
            <w:vAlign w:val="bottom"/>
          </w:tcPr>
          <w:p w:rsidR="000F2DF4" w:rsidRPr="005114CE" w:rsidRDefault="000D2539" w:rsidP="00490804">
            <w:r>
              <w:t>Company</w:t>
            </w:r>
            <w:r w:rsidR="004A4198" w:rsidRPr="005114CE">
              <w:t>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  <w:vAlign w:val="bottom"/>
          </w:tcPr>
          <w:p w:rsidR="000F2DF4" w:rsidRPr="005114CE" w:rsidRDefault="000F2DF4" w:rsidP="00490804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2DF4" w:rsidRPr="009C220D" w:rsidRDefault="000F2DF4" w:rsidP="00682C69">
            <w:pPr>
              <w:pStyle w:val="FieldText"/>
            </w:pPr>
          </w:p>
        </w:tc>
      </w:tr>
      <w:tr w:rsidR="000D2539" w:rsidRPr="005114CE" w:rsidTr="00176E67">
        <w:trPr>
          <w:trHeight w:val="360"/>
        </w:trPr>
        <w:tc>
          <w:tcPr>
            <w:tcW w:w="1072" w:type="dxa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490804">
            <w:r>
              <w:t>Address:</w:t>
            </w:r>
          </w:p>
        </w:tc>
        <w:tc>
          <w:tcPr>
            <w:tcW w:w="9008" w:type="dxa"/>
            <w:gridSpan w:val="4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D55AFA">
            <w:pPr>
              <w:pStyle w:val="FieldText"/>
            </w:pPr>
          </w:p>
        </w:tc>
      </w:tr>
      <w:tr w:rsidR="00D55AFA" w:rsidRPr="005114CE" w:rsidTr="00C92A3C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55AFA" w:rsidRPr="005114CE" w:rsidRDefault="00D55AFA" w:rsidP="00330050"/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55AFA" w:rsidRDefault="00D55AFA" w:rsidP="0033005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55AFA" w:rsidRDefault="00D55AFA" w:rsidP="00330050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55AFA" w:rsidRDefault="00D55AFA" w:rsidP="00330050"/>
        </w:tc>
      </w:tr>
      <w:tr w:rsidR="000F2DF4" w:rsidRPr="005114CE" w:rsidTr="00176E67">
        <w:trPr>
          <w:trHeight w:val="360"/>
        </w:trPr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:rsidR="000F2DF4" w:rsidRPr="005114CE" w:rsidRDefault="000F2DF4" w:rsidP="00490804">
            <w:r w:rsidRPr="005114CE">
              <w:t>Full Name</w:t>
            </w:r>
            <w:r w:rsidR="004A4198" w:rsidRPr="005114CE">
              <w:t>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0F2DF4" w:rsidRPr="005114CE" w:rsidRDefault="000D2539" w:rsidP="00490804">
            <w:pPr>
              <w:pStyle w:val="Heading4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2DF4" w:rsidRPr="009C220D" w:rsidRDefault="000F2DF4" w:rsidP="00A211B2">
            <w:pPr>
              <w:pStyle w:val="FieldText"/>
            </w:pPr>
          </w:p>
        </w:tc>
      </w:tr>
      <w:tr w:rsidR="000D2539" w:rsidRPr="005114CE" w:rsidTr="00176E67">
        <w:trPr>
          <w:trHeight w:val="360"/>
        </w:trPr>
        <w:tc>
          <w:tcPr>
            <w:tcW w:w="1072" w:type="dxa"/>
            <w:vAlign w:val="bottom"/>
          </w:tcPr>
          <w:p w:rsidR="000D2539" w:rsidRPr="005114CE" w:rsidRDefault="000D2539" w:rsidP="00490804">
            <w:r>
              <w:t>Company: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A211B2">
            <w:pPr>
              <w:pStyle w:val="FieldText"/>
            </w:pPr>
          </w:p>
        </w:tc>
        <w:tc>
          <w:tcPr>
            <w:tcW w:w="1350" w:type="dxa"/>
            <w:vAlign w:val="bottom"/>
          </w:tcPr>
          <w:p w:rsidR="000D2539" w:rsidRPr="005114CE" w:rsidRDefault="000D2539" w:rsidP="00490804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682C69">
            <w:pPr>
              <w:pStyle w:val="FieldText"/>
            </w:pPr>
          </w:p>
        </w:tc>
      </w:tr>
      <w:tr w:rsidR="000D2539" w:rsidRPr="005114CE" w:rsidTr="00176E67">
        <w:trPr>
          <w:trHeight w:val="360"/>
        </w:trPr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490804">
            <w:r w:rsidRPr="005114CE">
              <w:t>Address:</w:t>
            </w:r>
          </w:p>
        </w:tc>
        <w:tc>
          <w:tcPr>
            <w:tcW w:w="9000" w:type="dxa"/>
            <w:gridSpan w:val="3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D55AFA">
            <w:pPr>
              <w:pStyle w:val="FieldText"/>
            </w:pPr>
          </w:p>
        </w:tc>
      </w:tr>
      <w:tr w:rsidR="00D55AFA" w:rsidRPr="005114CE" w:rsidTr="00C92A3C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55AFA" w:rsidRPr="005114CE" w:rsidRDefault="00D55AFA" w:rsidP="00330050"/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55AFA" w:rsidRDefault="00D55AFA" w:rsidP="0033005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55AFA" w:rsidRDefault="00D55AFA" w:rsidP="00330050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55AFA" w:rsidRDefault="00D55AFA" w:rsidP="00330050"/>
        </w:tc>
      </w:tr>
      <w:tr w:rsidR="000D2539" w:rsidRPr="005114CE" w:rsidTr="00176E67">
        <w:trPr>
          <w:trHeight w:val="360"/>
        </w:trPr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490804">
            <w:r w:rsidRPr="005114CE">
              <w:t>Full Name: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607FED">
            <w:pPr>
              <w:pStyle w:val="FieldText"/>
              <w:keepLines/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490804">
            <w:pPr>
              <w:pStyle w:val="Heading4"/>
            </w:pPr>
            <w:r>
              <w:t>Relationship</w:t>
            </w:r>
            <w:r w:rsidRPr="005114CE">
              <w:t>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607FED">
            <w:pPr>
              <w:pStyle w:val="FieldText"/>
              <w:keepLines/>
            </w:pPr>
          </w:p>
        </w:tc>
      </w:tr>
      <w:tr w:rsidR="000D2539" w:rsidRPr="005114CE" w:rsidTr="00176E67">
        <w:trPr>
          <w:trHeight w:val="360"/>
        </w:trPr>
        <w:tc>
          <w:tcPr>
            <w:tcW w:w="1072" w:type="dxa"/>
            <w:vAlign w:val="bottom"/>
          </w:tcPr>
          <w:p w:rsidR="000D2539" w:rsidRPr="005114CE" w:rsidRDefault="000D2539" w:rsidP="00490804">
            <w:r>
              <w:t>Company: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607FED">
            <w:pPr>
              <w:pStyle w:val="FieldText"/>
              <w:keepLines/>
            </w:pPr>
          </w:p>
        </w:tc>
        <w:tc>
          <w:tcPr>
            <w:tcW w:w="1350" w:type="dxa"/>
            <w:vAlign w:val="bottom"/>
          </w:tcPr>
          <w:p w:rsidR="000D2539" w:rsidRPr="005114CE" w:rsidRDefault="000D2539" w:rsidP="00490804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607FED">
            <w:pPr>
              <w:pStyle w:val="FieldText"/>
              <w:keepLines/>
            </w:pPr>
          </w:p>
        </w:tc>
      </w:tr>
      <w:tr w:rsidR="000D2539" w:rsidRPr="005114CE" w:rsidTr="00176E67">
        <w:trPr>
          <w:trHeight w:val="360"/>
        </w:trPr>
        <w:tc>
          <w:tcPr>
            <w:tcW w:w="1072" w:type="dxa"/>
            <w:vAlign w:val="bottom"/>
          </w:tcPr>
          <w:p w:rsidR="000D2539" w:rsidRPr="005114CE" w:rsidRDefault="000D2539" w:rsidP="00490804">
            <w:r w:rsidRPr="005114CE">
              <w:t>Address:</w:t>
            </w:r>
          </w:p>
        </w:tc>
        <w:tc>
          <w:tcPr>
            <w:tcW w:w="9008" w:type="dxa"/>
            <w:gridSpan w:val="4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607FED">
            <w:pPr>
              <w:pStyle w:val="FieldText"/>
              <w:keepLines/>
            </w:pPr>
          </w:p>
        </w:tc>
      </w:tr>
    </w:tbl>
    <w:p w:rsidR="00871876" w:rsidRDefault="00871876" w:rsidP="00871876">
      <w:pPr>
        <w:pStyle w:val="Heading2"/>
      </w:pPr>
      <w:r>
        <w:t>Previous Employment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5768"/>
        <w:gridCol w:w="1170"/>
        <w:gridCol w:w="2070"/>
      </w:tblGrid>
      <w:tr w:rsidR="000D2539" w:rsidRPr="00613129" w:rsidTr="00176E67">
        <w:trPr>
          <w:trHeight w:val="432"/>
        </w:trPr>
        <w:tc>
          <w:tcPr>
            <w:tcW w:w="1072" w:type="dxa"/>
            <w:vAlign w:val="bottom"/>
          </w:tcPr>
          <w:p w:rsidR="000D2539" w:rsidRPr="005114CE" w:rsidRDefault="000D2539" w:rsidP="00490804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0D2539" w:rsidRPr="005114CE" w:rsidRDefault="000D2539" w:rsidP="00490804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682C69">
            <w:pPr>
              <w:pStyle w:val="FieldText"/>
            </w:pPr>
          </w:p>
        </w:tc>
      </w:tr>
      <w:tr w:rsidR="000D2539" w:rsidRPr="00613129" w:rsidTr="00176E67">
        <w:trPr>
          <w:trHeight w:val="360"/>
        </w:trPr>
        <w:tc>
          <w:tcPr>
            <w:tcW w:w="1072" w:type="dxa"/>
            <w:vAlign w:val="bottom"/>
          </w:tcPr>
          <w:p w:rsidR="000D2539" w:rsidRPr="005114CE" w:rsidRDefault="000D2539" w:rsidP="00490804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0D2539" w:rsidRPr="005114CE" w:rsidRDefault="000D2539" w:rsidP="00490804">
            <w:pPr>
              <w:pStyle w:val="Heading4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</w:tr>
    </w:tbl>
    <w:p w:rsidR="00C92A3C" w:rsidRDefault="00C92A3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2888"/>
        <w:gridCol w:w="1530"/>
        <w:gridCol w:w="1350"/>
        <w:gridCol w:w="1620"/>
        <w:gridCol w:w="1620"/>
      </w:tblGrid>
      <w:tr w:rsidR="008F5BCD" w:rsidRPr="00613129" w:rsidTr="00BC07E3">
        <w:trPr>
          <w:trHeight w:val="288"/>
        </w:trPr>
        <w:tc>
          <w:tcPr>
            <w:tcW w:w="1072" w:type="dxa"/>
            <w:vAlign w:val="bottom"/>
          </w:tcPr>
          <w:p w:rsidR="008F5BCD" w:rsidRPr="005114CE" w:rsidRDefault="008F5BCD" w:rsidP="00490804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  <w:vAlign w:val="bottom"/>
          </w:tcPr>
          <w:p w:rsidR="008F5BCD" w:rsidRPr="009C220D" w:rsidRDefault="008F5BCD" w:rsidP="0014663E">
            <w:pPr>
              <w:pStyle w:val="FieldText"/>
            </w:pPr>
          </w:p>
        </w:tc>
        <w:tc>
          <w:tcPr>
            <w:tcW w:w="1530" w:type="dxa"/>
            <w:vAlign w:val="bottom"/>
          </w:tcPr>
          <w:p w:rsidR="008F5BCD" w:rsidRPr="005114CE" w:rsidRDefault="008F5BCD" w:rsidP="00490804">
            <w:pPr>
              <w:pStyle w:val="Heading4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8F5BCD" w:rsidRPr="009C220D" w:rsidRDefault="008F5BCD" w:rsidP="00856C35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  <w:vAlign w:val="bottom"/>
          </w:tcPr>
          <w:p w:rsidR="008F5BCD" w:rsidRPr="005114CE" w:rsidRDefault="008F5BCD" w:rsidP="00490804">
            <w:pPr>
              <w:pStyle w:val="Heading4"/>
            </w:pPr>
            <w:r w:rsidRPr="005114CE">
              <w:t>Ending Salary: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8F5BCD" w:rsidRPr="009C220D" w:rsidRDefault="008F5BCD" w:rsidP="00856C35">
            <w:pPr>
              <w:pStyle w:val="FieldText"/>
            </w:pPr>
            <w:r w:rsidRPr="009C220D">
              <w:t>$</w:t>
            </w:r>
          </w:p>
        </w:tc>
      </w:tr>
    </w:tbl>
    <w:p w:rsidR="00C92A3C" w:rsidRDefault="00C92A3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1"/>
        <w:gridCol w:w="8589"/>
      </w:tblGrid>
      <w:tr w:rsidR="000D2539" w:rsidRPr="00613129" w:rsidTr="00BC07E3">
        <w:trPr>
          <w:trHeight w:val="288"/>
        </w:trPr>
        <w:tc>
          <w:tcPr>
            <w:tcW w:w="1491" w:type="dxa"/>
            <w:vAlign w:val="bottom"/>
          </w:tcPr>
          <w:p w:rsidR="000D2539" w:rsidRPr="005114CE" w:rsidRDefault="000D2539" w:rsidP="00490804">
            <w:r w:rsidRPr="005114CE"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</w:tr>
    </w:tbl>
    <w:p w:rsidR="00C92A3C" w:rsidRDefault="00C92A3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450"/>
        <w:gridCol w:w="1800"/>
        <w:gridCol w:w="2070"/>
        <w:gridCol w:w="3240"/>
      </w:tblGrid>
      <w:tr w:rsidR="000D2539" w:rsidRPr="00613129" w:rsidTr="00BC07E3">
        <w:trPr>
          <w:trHeight w:val="288"/>
        </w:trPr>
        <w:tc>
          <w:tcPr>
            <w:tcW w:w="1080" w:type="dxa"/>
            <w:vAlign w:val="bottom"/>
          </w:tcPr>
          <w:p w:rsidR="000D2539" w:rsidRPr="005114CE" w:rsidRDefault="000D2539" w:rsidP="00490804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450" w:type="dxa"/>
            <w:vAlign w:val="bottom"/>
          </w:tcPr>
          <w:p w:rsidR="000D2539" w:rsidRPr="005114CE" w:rsidRDefault="000D2539" w:rsidP="00490804">
            <w:pPr>
              <w:pStyle w:val="Heading4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2070" w:type="dxa"/>
            <w:vAlign w:val="bottom"/>
          </w:tcPr>
          <w:p w:rsidR="000D2539" w:rsidRPr="005114CE" w:rsidRDefault="007E56C4" w:rsidP="00490804">
            <w:pPr>
              <w:pStyle w:val="Heading4"/>
            </w:pPr>
            <w:r>
              <w:t>Reason for L</w:t>
            </w:r>
            <w:r w:rsidR="000D2539"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</w:tr>
    </w:tbl>
    <w:p w:rsidR="00BC07E3" w:rsidRDefault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00"/>
        <w:gridCol w:w="900"/>
        <w:gridCol w:w="3240"/>
      </w:tblGrid>
      <w:tr w:rsidR="000D2539" w:rsidRPr="00613129" w:rsidTr="00176E67">
        <w:tc>
          <w:tcPr>
            <w:tcW w:w="5040" w:type="dxa"/>
            <w:vAlign w:val="bottom"/>
          </w:tcPr>
          <w:p w:rsidR="000D2539" w:rsidRPr="005114CE" w:rsidRDefault="000D2539" w:rsidP="00490804">
            <w:r w:rsidRPr="005114CE">
              <w:t>May we contact your previous supervisor for a reference?</w:t>
            </w:r>
          </w:p>
        </w:tc>
        <w:tc>
          <w:tcPr>
            <w:tcW w:w="900" w:type="dxa"/>
            <w:vAlign w:val="bottom"/>
          </w:tcPr>
          <w:p w:rsidR="000D2539" w:rsidRPr="009C220D" w:rsidRDefault="000D2539" w:rsidP="00490804">
            <w:pPr>
              <w:pStyle w:val="Checkbox"/>
            </w:pPr>
            <w:r>
              <w:t>YES</w:t>
            </w:r>
          </w:p>
          <w:p w:rsidR="000D2539" w:rsidRPr="005114CE" w:rsidRDefault="00724FA4" w:rsidP="0014663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539"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  <w:vAlign w:val="bottom"/>
          </w:tcPr>
          <w:p w:rsidR="000D2539" w:rsidRPr="009C220D" w:rsidRDefault="000D2539" w:rsidP="00490804">
            <w:pPr>
              <w:pStyle w:val="Checkbox"/>
            </w:pPr>
            <w:r>
              <w:t>NO</w:t>
            </w:r>
          </w:p>
          <w:p w:rsidR="000D2539" w:rsidRPr="005114CE" w:rsidRDefault="00724FA4" w:rsidP="0014663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539"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  <w:vAlign w:val="bottom"/>
          </w:tcPr>
          <w:p w:rsidR="000D2539" w:rsidRPr="005114CE" w:rsidRDefault="000D2539" w:rsidP="005557F6">
            <w:pPr>
              <w:rPr>
                <w:szCs w:val="19"/>
              </w:rPr>
            </w:pPr>
          </w:p>
        </w:tc>
      </w:tr>
      <w:tr w:rsidR="00176E67" w:rsidRPr="00613129" w:rsidTr="00176E67">
        <w:tc>
          <w:tcPr>
            <w:tcW w:w="5040" w:type="dxa"/>
            <w:tcBorders>
              <w:bottom w:val="single" w:sz="4" w:space="0" w:color="auto"/>
            </w:tcBorders>
            <w:vAlign w:val="bottom"/>
          </w:tcPr>
          <w:p w:rsidR="00176E67" w:rsidRPr="005114CE" w:rsidRDefault="00176E67" w:rsidP="00490804"/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176E67" w:rsidRDefault="00176E67" w:rsidP="00490804">
            <w:pPr>
              <w:pStyle w:val="Checkbox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176E67" w:rsidRDefault="00176E67" w:rsidP="00490804">
            <w:pPr>
              <w:pStyle w:val="Checkbox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176E67" w:rsidRPr="005114CE" w:rsidRDefault="00176E67" w:rsidP="005557F6">
            <w:pPr>
              <w:rPr>
                <w:szCs w:val="19"/>
              </w:rPr>
            </w:pPr>
          </w:p>
        </w:tc>
      </w:tr>
      <w:tr w:rsidR="00BC07E3" w:rsidRPr="00613129" w:rsidTr="00BC07E3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C07E3" w:rsidRPr="005114CE" w:rsidRDefault="00BC07E3" w:rsidP="00490804"/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C07E3" w:rsidRDefault="00BC07E3" w:rsidP="00490804">
            <w:pPr>
              <w:pStyle w:val="Checkbox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C07E3" w:rsidRDefault="00BC07E3" w:rsidP="00490804">
            <w:pPr>
              <w:pStyle w:val="Checkbox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C07E3" w:rsidRPr="005114CE" w:rsidRDefault="00BC07E3" w:rsidP="005557F6">
            <w:pPr>
              <w:rPr>
                <w:szCs w:val="19"/>
              </w:rPr>
            </w:pPr>
          </w:p>
        </w:tc>
      </w:tr>
    </w:tbl>
    <w:p w:rsidR="00C92A3C" w:rsidRDefault="00C92A3C" w:rsidP="00C92A3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5768"/>
        <w:gridCol w:w="1170"/>
        <w:gridCol w:w="2070"/>
      </w:tblGrid>
      <w:tr w:rsidR="00BC07E3" w:rsidRPr="00613129" w:rsidTr="00176E67">
        <w:trPr>
          <w:trHeight w:val="360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  <w:tr w:rsidR="00BC07E3" w:rsidRPr="00613129" w:rsidTr="00176E67">
        <w:trPr>
          <w:trHeight w:val="360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2888"/>
        <w:gridCol w:w="1530"/>
        <w:gridCol w:w="1350"/>
        <w:gridCol w:w="1620"/>
        <w:gridCol w:w="1620"/>
      </w:tblGrid>
      <w:tr w:rsidR="00BC07E3" w:rsidRPr="00613129" w:rsidTr="00BC07E3">
        <w:trPr>
          <w:trHeight w:val="288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53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Ending Salary: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1"/>
        <w:gridCol w:w="8589"/>
      </w:tblGrid>
      <w:tr w:rsidR="00BC07E3" w:rsidRPr="00613129" w:rsidTr="00BC07E3">
        <w:trPr>
          <w:trHeight w:val="288"/>
        </w:trPr>
        <w:tc>
          <w:tcPr>
            <w:tcW w:w="1491" w:type="dxa"/>
            <w:vAlign w:val="bottom"/>
          </w:tcPr>
          <w:p w:rsidR="00BC07E3" w:rsidRPr="005114CE" w:rsidRDefault="00BC07E3" w:rsidP="00BC07E3">
            <w:r w:rsidRPr="005114CE"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450"/>
        <w:gridCol w:w="1800"/>
        <w:gridCol w:w="2070"/>
        <w:gridCol w:w="3240"/>
      </w:tblGrid>
      <w:tr w:rsidR="00BC07E3" w:rsidRPr="00613129" w:rsidTr="00BC07E3">
        <w:trPr>
          <w:trHeight w:val="288"/>
        </w:trPr>
        <w:tc>
          <w:tcPr>
            <w:tcW w:w="1080" w:type="dxa"/>
            <w:vAlign w:val="bottom"/>
          </w:tcPr>
          <w:p w:rsidR="00BC07E3" w:rsidRPr="005114CE" w:rsidRDefault="00BC07E3" w:rsidP="00BC07E3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45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2070" w:type="dxa"/>
            <w:vAlign w:val="bottom"/>
          </w:tcPr>
          <w:p w:rsidR="00BC07E3" w:rsidRPr="005114CE" w:rsidRDefault="00BC07E3" w:rsidP="00BC07E3">
            <w:pPr>
              <w:pStyle w:val="Heading4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00"/>
        <w:gridCol w:w="900"/>
        <w:gridCol w:w="3240"/>
      </w:tblGrid>
      <w:tr w:rsidR="00BC07E3" w:rsidRPr="00613129" w:rsidTr="00176E67">
        <w:tc>
          <w:tcPr>
            <w:tcW w:w="5040" w:type="dxa"/>
            <w:vAlign w:val="bottom"/>
          </w:tcPr>
          <w:p w:rsidR="00BC07E3" w:rsidRPr="005114CE" w:rsidRDefault="00BC07E3" w:rsidP="00BC07E3">
            <w:r w:rsidRPr="005114CE">
              <w:t>May we contact your previous supervisor for a reference?</w:t>
            </w:r>
          </w:p>
        </w:tc>
        <w:tc>
          <w:tcPr>
            <w:tcW w:w="900" w:type="dxa"/>
            <w:vAlign w:val="bottom"/>
          </w:tcPr>
          <w:p w:rsidR="00BC07E3" w:rsidRPr="009C220D" w:rsidRDefault="00BC07E3" w:rsidP="00BC07E3">
            <w:pPr>
              <w:pStyle w:val="Checkbox"/>
            </w:pPr>
            <w:r>
              <w:t>YES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  <w:vAlign w:val="bottom"/>
          </w:tcPr>
          <w:p w:rsidR="00BC07E3" w:rsidRPr="009C220D" w:rsidRDefault="00BC07E3" w:rsidP="00BC07E3">
            <w:pPr>
              <w:pStyle w:val="Checkbox"/>
            </w:pPr>
            <w:r>
              <w:t>NO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  <w:vAlign w:val="bottom"/>
          </w:tcPr>
          <w:p w:rsidR="00BC07E3" w:rsidRPr="005114CE" w:rsidRDefault="00BC07E3" w:rsidP="00BC07E3">
            <w:pPr>
              <w:rPr>
                <w:szCs w:val="19"/>
              </w:rPr>
            </w:pPr>
          </w:p>
        </w:tc>
      </w:tr>
      <w:tr w:rsidR="00176E67" w:rsidRPr="00613129" w:rsidTr="00176E67">
        <w:tc>
          <w:tcPr>
            <w:tcW w:w="5040" w:type="dxa"/>
            <w:tcBorders>
              <w:bottom w:val="single" w:sz="4" w:space="0" w:color="auto"/>
            </w:tcBorders>
            <w:vAlign w:val="bottom"/>
          </w:tcPr>
          <w:p w:rsidR="00176E67" w:rsidRPr="005114CE" w:rsidRDefault="00176E67" w:rsidP="00BC07E3"/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176E67" w:rsidRDefault="00176E67" w:rsidP="00BC07E3">
            <w:pPr>
              <w:pStyle w:val="Checkbox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176E67" w:rsidRDefault="00176E67" w:rsidP="00BC07E3">
            <w:pPr>
              <w:pStyle w:val="Checkbox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176E67" w:rsidRPr="005114CE" w:rsidRDefault="00176E67" w:rsidP="00BC07E3">
            <w:pPr>
              <w:rPr>
                <w:szCs w:val="19"/>
              </w:rPr>
            </w:pPr>
          </w:p>
        </w:tc>
      </w:tr>
      <w:tr w:rsidR="00176E67" w:rsidRPr="00613129" w:rsidTr="00176E67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176E67" w:rsidRPr="005114CE" w:rsidRDefault="00176E67" w:rsidP="00BC07E3"/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176E67" w:rsidRDefault="00176E67" w:rsidP="00BC07E3">
            <w:pPr>
              <w:pStyle w:val="Checkbox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176E67" w:rsidRDefault="00176E67" w:rsidP="00BC07E3">
            <w:pPr>
              <w:pStyle w:val="Checkbox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176E67" w:rsidRPr="005114CE" w:rsidRDefault="00176E67" w:rsidP="00BC07E3">
            <w:pPr>
              <w:rPr>
                <w:szCs w:val="19"/>
              </w:rPr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5768"/>
        <w:gridCol w:w="1170"/>
        <w:gridCol w:w="2070"/>
      </w:tblGrid>
      <w:tr w:rsidR="00BC07E3" w:rsidRPr="00613129" w:rsidTr="00176E67">
        <w:trPr>
          <w:trHeight w:val="360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  <w:tr w:rsidR="00BC07E3" w:rsidRPr="00613129" w:rsidTr="00176E67">
        <w:trPr>
          <w:trHeight w:val="360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2888"/>
        <w:gridCol w:w="1530"/>
        <w:gridCol w:w="1350"/>
        <w:gridCol w:w="1620"/>
        <w:gridCol w:w="1620"/>
      </w:tblGrid>
      <w:tr w:rsidR="00BC07E3" w:rsidRPr="00613129" w:rsidTr="00BC07E3">
        <w:trPr>
          <w:trHeight w:val="288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53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Ending Salary: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1"/>
        <w:gridCol w:w="8589"/>
      </w:tblGrid>
      <w:tr w:rsidR="00BC07E3" w:rsidRPr="00613129" w:rsidTr="00BC07E3">
        <w:trPr>
          <w:trHeight w:val="288"/>
        </w:trPr>
        <w:tc>
          <w:tcPr>
            <w:tcW w:w="1491" w:type="dxa"/>
            <w:vAlign w:val="bottom"/>
          </w:tcPr>
          <w:p w:rsidR="00BC07E3" w:rsidRPr="005114CE" w:rsidRDefault="00BC07E3" w:rsidP="00BC07E3">
            <w:r w:rsidRPr="005114CE">
              <w:lastRenderedPageBreak/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450"/>
        <w:gridCol w:w="1800"/>
        <w:gridCol w:w="2070"/>
        <w:gridCol w:w="3240"/>
      </w:tblGrid>
      <w:tr w:rsidR="00BC07E3" w:rsidRPr="00613129" w:rsidTr="00BC07E3">
        <w:trPr>
          <w:trHeight w:val="288"/>
        </w:trPr>
        <w:tc>
          <w:tcPr>
            <w:tcW w:w="1080" w:type="dxa"/>
            <w:vAlign w:val="bottom"/>
          </w:tcPr>
          <w:p w:rsidR="00BC07E3" w:rsidRPr="005114CE" w:rsidRDefault="00BC07E3" w:rsidP="00BC07E3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45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2070" w:type="dxa"/>
            <w:vAlign w:val="bottom"/>
          </w:tcPr>
          <w:p w:rsidR="00BC07E3" w:rsidRPr="005114CE" w:rsidRDefault="00BC07E3" w:rsidP="00BC07E3">
            <w:pPr>
              <w:pStyle w:val="Heading4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00"/>
        <w:gridCol w:w="900"/>
        <w:gridCol w:w="3240"/>
      </w:tblGrid>
      <w:tr w:rsidR="00BC07E3" w:rsidRPr="00613129" w:rsidTr="00176E67">
        <w:tc>
          <w:tcPr>
            <w:tcW w:w="5040" w:type="dxa"/>
            <w:vAlign w:val="bottom"/>
          </w:tcPr>
          <w:p w:rsidR="00BC07E3" w:rsidRPr="005114CE" w:rsidRDefault="00BC07E3" w:rsidP="00BC07E3">
            <w:r w:rsidRPr="005114CE">
              <w:t>May we contact your previous supervisor for a reference?</w:t>
            </w:r>
          </w:p>
        </w:tc>
        <w:tc>
          <w:tcPr>
            <w:tcW w:w="900" w:type="dxa"/>
            <w:vAlign w:val="bottom"/>
          </w:tcPr>
          <w:p w:rsidR="00BC07E3" w:rsidRPr="009C220D" w:rsidRDefault="00BC07E3" w:rsidP="00BC07E3">
            <w:pPr>
              <w:pStyle w:val="Checkbox"/>
            </w:pPr>
            <w:r>
              <w:t>YES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  <w:vAlign w:val="bottom"/>
          </w:tcPr>
          <w:p w:rsidR="00BC07E3" w:rsidRPr="009C220D" w:rsidRDefault="00BC07E3" w:rsidP="00BC07E3">
            <w:pPr>
              <w:pStyle w:val="Checkbox"/>
            </w:pPr>
            <w:r>
              <w:t>NO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0E39A2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  <w:vAlign w:val="bottom"/>
          </w:tcPr>
          <w:p w:rsidR="00BC07E3" w:rsidRPr="005114CE" w:rsidRDefault="00BC07E3" w:rsidP="00BC07E3">
            <w:pPr>
              <w:rPr>
                <w:szCs w:val="19"/>
              </w:rPr>
            </w:pPr>
          </w:p>
        </w:tc>
      </w:tr>
    </w:tbl>
    <w:p w:rsidR="00871876" w:rsidRDefault="00871876" w:rsidP="00871876">
      <w:pPr>
        <w:pStyle w:val="Heading2"/>
      </w:pPr>
      <w:r w:rsidRPr="009C220D">
        <w:t>Disclaimer and Signature</w:t>
      </w:r>
    </w:p>
    <w:p w:rsidR="00871876" w:rsidRPr="005114CE" w:rsidRDefault="00871876" w:rsidP="00490804">
      <w:pPr>
        <w:pStyle w:val="Italic"/>
      </w:pPr>
      <w:r w:rsidRPr="005114CE">
        <w:t xml:space="preserve">I certify that my answers are true and complete to the best of my knowledge. </w:t>
      </w:r>
    </w:p>
    <w:p w:rsidR="00871876" w:rsidRPr="00871876" w:rsidRDefault="00871876" w:rsidP="00490804">
      <w:pPr>
        <w:pStyle w:val="Italic"/>
      </w:pPr>
      <w:r w:rsidRPr="005114CE">
        <w:t>If this application leads to employment, I understand that false or misleading information in my application or interview may result in my release.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6145"/>
        <w:gridCol w:w="674"/>
        <w:gridCol w:w="2189"/>
      </w:tblGrid>
      <w:tr w:rsidR="000D2539" w:rsidRPr="005114CE" w:rsidTr="00330050">
        <w:trPr>
          <w:trHeight w:val="432"/>
        </w:trPr>
        <w:tc>
          <w:tcPr>
            <w:tcW w:w="1072" w:type="dxa"/>
            <w:vAlign w:val="bottom"/>
          </w:tcPr>
          <w:p w:rsidR="000D2539" w:rsidRPr="005114CE" w:rsidRDefault="000D2539" w:rsidP="00490804">
            <w:r w:rsidRPr="005114CE">
              <w:t>Signature:</w:t>
            </w:r>
          </w:p>
        </w:tc>
        <w:tc>
          <w:tcPr>
            <w:tcW w:w="6145" w:type="dxa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682C69">
            <w:pPr>
              <w:pStyle w:val="FieldText"/>
            </w:pPr>
          </w:p>
        </w:tc>
        <w:tc>
          <w:tcPr>
            <w:tcW w:w="674" w:type="dxa"/>
            <w:vAlign w:val="bottom"/>
          </w:tcPr>
          <w:p w:rsidR="000D2539" w:rsidRPr="005114CE" w:rsidRDefault="000D2539" w:rsidP="00C92A3C">
            <w:pPr>
              <w:pStyle w:val="Heading4"/>
            </w:pPr>
            <w:r w:rsidRPr="005114CE">
              <w:t>Date: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682C69">
            <w:pPr>
              <w:pStyle w:val="FieldText"/>
            </w:pPr>
          </w:p>
        </w:tc>
      </w:tr>
    </w:tbl>
    <w:p w:rsidR="005F6E87" w:rsidRPr="004E34C6" w:rsidRDefault="005F6E87" w:rsidP="004E34C6"/>
    <w:sectPr w:rsidR="005F6E87" w:rsidRPr="004E34C6" w:rsidSect="00856C35">
      <w:footerReference w:type="default" r:id="rId13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307" w:rsidRDefault="005A6307" w:rsidP="00176E67">
      <w:r>
        <w:separator/>
      </w:r>
    </w:p>
  </w:endnote>
  <w:endnote w:type="continuationSeparator" w:id="0">
    <w:p w:rsidR="005A6307" w:rsidRDefault="005A6307" w:rsidP="001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31626"/>
      <w:docPartObj>
        <w:docPartGallery w:val="Page Numbers (Bottom of Page)"/>
        <w:docPartUnique/>
      </w:docPartObj>
    </w:sdtPr>
    <w:sdtEndPr/>
    <w:sdtContent>
      <w:p w:rsidR="00176E67" w:rsidRDefault="00D517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39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307" w:rsidRDefault="005A6307" w:rsidP="00176E67">
      <w:r>
        <w:separator/>
      </w:r>
    </w:p>
  </w:footnote>
  <w:footnote w:type="continuationSeparator" w:id="0">
    <w:p w:rsidR="005A6307" w:rsidRDefault="005A6307" w:rsidP="0017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07"/>
    <w:rsid w:val="000071F7"/>
    <w:rsid w:val="00010B00"/>
    <w:rsid w:val="0002798A"/>
    <w:rsid w:val="00083002"/>
    <w:rsid w:val="00087B85"/>
    <w:rsid w:val="00091026"/>
    <w:rsid w:val="000A01F1"/>
    <w:rsid w:val="000C1163"/>
    <w:rsid w:val="000C797A"/>
    <w:rsid w:val="000D2539"/>
    <w:rsid w:val="000D2BB8"/>
    <w:rsid w:val="000E39A2"/>
    <w:rsid w:val="000F2DF4"/>
    <w:rsid w:val="000F6783"/>
    <w:rsid w:val="00120C95"/>
    <w:rsid w:val="0014663E"/>
    <w:rsid w:val="00176E67"/>
    <w:rsid w:val="00180664"/>
    <w:rsid w:val="001903F7"/>
    <w:rsid w:val="0019395E"/>
    <w:rsid w:val="001D6B76"/>
    <w:rsid w:val="00211828"/>
    <w:rsid w:val="00250014"/>
    <w:rsid w:val="00275BB5"/>
    <w:rsid w:val="00286F6A"/>
    <w:rsid w:val="00291C8C"/>
    <w:rsid w:val="002A1ECE"/>
    <w:rsid w:val="002A2510"/>
    <w:rsid w:val="002A6FA9"/>
    <w:rsid w:val="002B4D1D"/>
    <w:rsid w:val="002C10B1"/>
    <w:rsid w:val="002D222A"/>
    <w:rsid w:val="003076FD"/>
    <w:rsid w:val="00317005"/>
    <w:rsid w:val="00330050"/>
    <w:rsid w:val="00335259"/>
    <w:rsid w:val="003929F1"/>
    <w:rsid w:val="003A1B63"/>
    <w:rsid w:val="003A41A1"/>
    <w:rsid w:val="003B2326"/>
    <w:rsid w:val="00400251"/>
    <w:rsid w:val="00437ED0"/>
    <w:rsid w:val="00440CD8"/>
    <w:rsid w:val="00443837"/>
    <w:rsid w:val="00445AAF"/>
    <w:rsid w:val="00447DAA"/>
    <w:rsid w:val="00450F66"/>
    <w:rsid w:val="00461739"/>
    <w:rsid w:val="00467865"/>
    <w:rsid w:val="0047185B"/>
    <w:rsid w:val="0048685F"/>
    <w:rsid w:val="00490804"/>
    <w:rsid w:val="004A1437"/>
    <w:rsid w:val="004A4198"/>
    <w:rsid w:val="004A54EA"/>
    <w:rsid w:val="004B0578"/>
    <w:rsid w:val="004E34C6"/>
    <w:rsid w:val="004F62AD"/>
    <w:rsid w:val="00501AE8"/>
    <w:rsid w:val="00504B65"/>
    <w:rsid w:val="005114CE"/>
    <w:rsid w:val="0052122B"/>
    <w:rsid w:val="005557F6"/>
    <w:rsid w:val="00563778"/>
    <w:rsid w:val="005A6307"/>
    <w:rsid w:val="005B4AE2"/>
    <w:rsid w:val="005E63CC"/>
    <w:rsid w:val="005F6E87"/>
    <w:rsid w:val="00607FED"/>
    <w:rsid w:val="00613129"/>
    <w:rsid w:val="00617C65"/>
    <w:rsid w:val="0063459A"/>
    <w:rsid w:val="0066126B"/>
    <w:rsid w:val="00682C69"/>
    <w:rsid w:val="006D2635"/>
    <w:rsid w:val="006D779C"/>
    <w:rsid w:val="006E4F63"/>
    <w:rsid w:val="006E729E"/>
    <w:rsid w:val="00722A00"/>
    <w:rsid w:val="00724FA4"/>
    <w:rsid w:val="007325A9"/>
    <w:rsid w:val="0075451A"/>
    <w:rsid w:val="007602AC"/>
    <w:rsid w:val="00774B67"/>
    <w:rsid w:val="00786E50"/>
    <w:rsid w:val="00793AC6"/>
    <w:rsid w:val="007A71DE"/>
    <w:rsid w:val="007B199B"/>
    <w:rsid w:val="007B6119"/>
    <w:rsid w:val="007C1DA0"/>
    <w:rsid w:val="007C71B8"/>
    <w:rsid w:val="007E2A15"/>
    <w:rsid w:val="007E56C4"/>
    <w:rsid w:val="007F3D5B"/>
    <w:rsid w:val="008107D6"/>
    <w:rsid w:val="00841645"/>
    <w:rsid w:val="00852EC6"/>
    <w:rsid w:val="00856C35"/>
    <w:rsid w:val="00871876"/>
    <w:rsid w:val="008753A7"/>
    <w:rsid w:val="0088782D"/>
    <w:rsid w:val="008B6BF2"/>
    <w:rsid w:val="008B7081"/>
    <w:rsid w:val="008D7A67"/>
    <w:rsid w:val="008F2F8A"/>
    <w:rsid w:val="008F5BCD"/>
    <w:rsid w:val="00902964"/>
    <w:rsid w:val="00920507"/>
    <w:rsid w:val="00933455"/>
    <w:rsid w:val="0094790F"/>
    <w:rsid w:val="00966B90"/>
    <w:rsid w:val="009737B7"/>
    <w:rsid w:val="009802C4"/>
    <w:rsid w:val="009976D9"/>
    <w:rsid w:val="00997A3E"/>
    <w:rsid w:val="009A12D5"/>
    <w:rsid w:val="009A4EA3"/>
    <w:rsid w:val="009A55DC"/>
    <w:rsid w:val="009C220D"/>
    <w:rsid w:val="00A211B2"/>
    <w:rsid w:val="00A2727E"/>
    <w:rsid w:val="00A35524"/>
    <w:rsid w:val="00A60C9E"/>
    <w:rsid w:val="00A74F99"/>
    <w:rsid w:val="00A82BA3"/>
    <w:rsid w:val="00A94ACC"/>
    <w:rsid w:val="00AA2EA7"/>
    <w:rsid w:val="00AE6FA4"/>
    <w:rsid w:val="00B03907"/>
    <w:rsid w:val="00B11811"/>
    <w:rsid w:val="00B311E1"/>
    <w:rsid w:val="00B4735C"/>
    <w:rsid w:val="00B579DF"/>
    <w:rsid w:val="00B90EC2"/>
    <w:rsid w:val="00BA268F"/>
    <w:rsid w:val="00BC07E3"/>
    <w:rsid w:val="00C079CA"/>
    <w:rsid w:val="00C12642"/>
    <w:rsid w:val="00C45FDA"/>
    <w:rsid w:val="00C67741"/>
    <w:rsid w:val="00C74647"/>
    <w:rsid w:val="00C76039"/>
    <w:rsid w:val="00C76480"/>
    <w:rsid w:val="00C80AD2"/>
    <w:rsid w:val="00C92A3C"/>
    <w:rsid w:val="00C92FD6"/>
    <w:rsid w:val="00CE5DC7"/>
    <w:rsid w:val="00CE7D54"/>
    <w:rsid w:val="00D14E73"/>
    <w:rsid w:val="00D44549"/>
    <w:rsid w:val="00D51784"/>
    <w:rsid w:val="00D55AFA"/>
    <w:rsid w:val="00D6155E"/>
    <w:rsid w:val="00D83A19"/>
    <w:rsid w:val="00D86A85"/>
    <w:rsid w:val="00D90A75"/>
    <w:rsid w:val="00DA4514"/>
    <w:rsid w:val="00DC47A2"/>
    <w:rsid w:val="00DE1551"/>
    <w:rsid w:val="00DE1A09"/>
    <w:rsid w:val="00DE7FB7"/>
    <w:rsid w:val="00E106E2"/>
    <w:rsid w:val="00E20DDA"/>
    <w:rsid w:val="00E32A8B"/>
    <w:rsid w:val="00E36054"/>
    <w:rsid w:val="00E37E7B"/>
    <w:rsid w:val="00E46E04"/>
    <w:rsid w:val="00E87396"/>
    <w:rsid w:val="00E96F6F"/>
    <w:rsid w:val="00EB478A"/>
    <w:rsid w:val="00EC42A3"/>
    <w:rsid w:val="00F83033"/>
    <w:rsid w:val="00F966AA"/>
    <w:rsid w:val="00FB538F"/>
    <w:rsid w:val="00FC0D63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E67"/>
    <w:rPr>
      <w:rFonts w:asciiTheme="minorHAnsi" w:hAnsiTheme="minorHAnsi"/>
      <w:sz w:val="19"/>
      <w:szCs w:val="24"/>
    </w:rPr>
  </w:style>
  <w:style w:type="paragraph" w:styleId="Heading1">
    <w:name w:val="heading 1"/>
    <w:basedOn w:val="Normal"/>
    <w:next w:val="Normal"/>
    <w:qFormat/>
    <w:rsid w:val="00856C35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76E67"/>
    <w:pPr>
      <w:keepNext/>
      <w:shd w:val="clear" w:color="auto" w:fill="595959" w:themeFill="text1" w:themeFillTint="A6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490804"/>
    <w:pPr>
      <w:outlineLvl w:val="2"/>
    </w:pPr>
    <w:rPr>
      <w:i/>
      <w:sz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0804"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90804"/>
    <w:rPr>
      <w:rFonts w:asciiTheme="minorHAnsi" w:hAnsiTheme="minorHAnsi"/>
      <w:sz w:val="19"/>
      <w:szCs w:val="24"/>
    </w:rPr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Italic">
    <w:name w:val="Italic"/>
    <w:basedOn w:val="Normal"/>
    <w:qFormat/>
    <w:rsid w:val="00490804"/>
    <w:pPr>
      <w:spacing w:before="120" w:after="6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qFormat/>
    <w:rsid w:val="00490804"/>
    <w:pPr>
      <w:jc w:val="center"/>
    </w:pPr>
    <w:rPr>
      <w:sz w:val="17"/>
      <w:szCs w:val="19"/>
    </w:rPr>
  </w:style>
  <w:style w:type="paragraph" w:customStyle="1" w:styleId="FieldText">
    <w:name w:val="Field Text"/>
    <w:basedOn w:val="Normal"/>
    <w:link w:val="FieldTextChar"/>
    <w:qFormat/>
    <w:rsid w:val="00490804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490804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85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76E67"/>
    <w:pPr>
      <w:jc w:val="right"/>
    </w:pPr>
    <w:rPr>
      <w:rFonts w:asciiTheme="majorHAnsi" w:hAnsiTheme="majorHAnsi"/>
      <w:b/>
      <w:color w:val="595959" w:themeColor="text1" w:themeTint="A6"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176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E67"/>
    <w:rPr>
      <w:rFonts w:asciiTheme="minorHAnsi" w:hAnsiTheme="minorHAnsi"/>
      <w:sz w:val="19"/>
      <w:szCs w:val="24"/>
    </w:rPr>
  </w:style>
  <w:style w:type="paragraph" w:styleId="Footer">
    <w:name w:val="footer"/>
    <w:basedOn w:val="Normal"/>
    <w:link w:val="FooterChar"/>
    <w:uiPriority w:val="99"/>
    <w:unhideWhenUsed/>
    <w:rsid w:val="00176E67"/>
  </w:style>
  <w:style w:type="character" w:customStyle="1" w:styleId="FooterChar">
    <w:name w:val="Footer Char"/>
    <w:basedOn w:val="DefaultParagraphFont"/>
    <w:link w:val="Footer"/>
    <w:uiPriority w:val="99"/>
    <w:rsid w:val="00176E67"/>
    <w:rPr>
      <w:rFonts w:asciiTheme="minorHAnsi" w:hAnsiTheme="minorHAnsi"/>
      <w:sz w:val="19"/>
      <w:szCs w:val="24"/>
    </w:rPr>
  </w:style>
  <w:style w:type="character" w:styleId="Hyperlink">
    <w:name w:val="Hyperlink"/>
    <w:basedOn w:val="DefaultParagraphFont"/>
    <w:uiPriority w:val="99"/>
    <w:unhideWhenUsed/>
    <w:rsid w:val="005A63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E67"/>
    <w:rPr>
      <w:rFonts w:asciiTheme="minorHAnsi" w:hAnsiTheme="minorHAnsi"/>
      <w:sz w:val="19"/>
      <w:szCs w:val="24"/>
    </w:rPr>
  </w:style>
  <w:style w:type="paragraph" w:styleId="Heading1">
    <w:name w:val="heading 1"/>
    <w:basedOn w:val="Normal"/>
    <w:next w:val="Normal"/>
    <w:qFormat/>
    <w:rsid w:val="00856C35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76E67"/>
    <w:pPr>
      <w:keepNext/>
      <w:shd w:val="clear" w:color="auto" w:fill="595959" w:themeFill="text1" w:themeFillTint="A6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490804"/>
    <w:pPr>
      <w:outlineLvl w:val="2"/>
    </w:pPr>
    <w:rPr>
      <w:i/>
      <w:sz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0804"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90804"/>
    <w:rPr>
      <w:rFonts w:asciiTheme="minorHAnsi" w:hAnsiTheme="minorHAnsi"/>
      <w:sz w:val="19"/>
      <w:szCs w:val="24"/>
    </w:rPr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Italic">
    <w:name w:val="Italic"/>
    <w:basedOn w:val="Normal"/>
    <w:qFormat/>
    <w:rsid w:val="00490804"/>
    <w:pPr>
      <w:spacing w:before="120" w:after="6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qFormat/>
    <w:rsid w:val="00490804"/>
    <w:pPr>
      <w:jc w:val="center"/>
    </w:pPr>
    <w:rPr>
      <w:sz w:val="17"/>
      <w:szCs w:val="19"/>
    </w:rPr>
  </w:style>
  <w:style w:type="paragraph" w:customStyle="1" w:styleId="FieldText">
    <w:name w:val="Field Text"/>
    <w:basedOn w:val="Normal"/>
    <w:link w:val="FieldTextChar"/>
    <w:qFormat/>
    <w:rsid w:val="00490804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490804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85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76E67"/>
    <w:pPr>
      <w:jc w:val="right"/>
    </w:pPr>
    <w:rPr>
      <w:rFonts w:asciiTheme="majorHAnsi" w:hAnsiTheme="majorHAnsi"/>
      <w:b/>
      <w:color w:val="595959" w:themeColor="text1" w:themeTint="A6"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176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E67"/>
    <w:rPr>
      <w:rFonts w:asciiTheme="minorHAnsi" w:hAnsiTheme="minorHAnsi"/>
      <w:sz w:val="19"/>
      <w:szCs w:val="24"/>
    </w:rPr>
  </w:style>
  <w:style w:type="paragraph" w:styleId="Footer">
    <w:name w:val="footer"/>
    <w:basedOn w:val="Normal"/>
    <w:link w:val="FooterChar"/>
    <w:uiPriority w:val="99"/>
    <w:unhideWhenUsed/>
    <w:rsid w:val="00176E67"/>
  </w:style>
  <w:style w:type="character" w:customStyle="1" w:styleId="FooterChar">
    <w:name w:val="Footer Char"/>
    <w:basedOn w:val="DefaultParagraphFont"/>
    <w:link w:val="Footer"/>
    <w:uiPriority w:val="99"/>
    <w:rsid w:val="00176E67"/>
    <w:rPr>
      <w:rFonts w:asciiTheme="minorHAnsi" w:hAnsiTheme="minorHAnsi"/>
      <w:sz w:val="19"/>
      <w:szCs w:val="24"/>
    </w:rPr>
  </w:style>
  <w:style w:type="character" w:styleId="Hyperlink">
    <w:name w:val="Hyperlink"/>
    <w:basedOn w:val="DefaultParagraphFont"/>
    <w:uiPriority w:val="99"/>
    <w:unhideWhenUsed/>
    <w:rsid w:val="005A6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anielss@evergreen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cgeek@evergreen.ed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vergreen.edu/advisi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geek\AppData\Roaming\Microsoft\Templates\Employment%20application%20(onlin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D3E8D71-0DA9-4A08-BE43-C88C6E5C8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 (online).dotx</Template>
  <TotalTime>0</TotalTime>
  <Pages>3</Pages>
  <Words>384</Words>
  <Characters>2192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</vt:lpstr>
    </vt:vector>
  </TitlesOfParts>
  <Company>The Evergreen State College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</dc:title>
  <dc:creator>McGee, Katherine</dc:creator>
  <cp:lastModifiedBy>Sarah Daniels</cp:lastModifiedBy>
  <cp:revision>2</cp:revision>
  <cp:lastPrinted>2002-05-23T18:14:00Z</cp:lastPrinted>
  <dcterms:created xsi:type="dcterms:W3CDTF">2017-05-24T16:18:00Z</dcterms:created>
  <dcterms:modified xsi:type="dcterms:W3CDTF">2017-05-24T16:18:00Z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TC060888241033</vt:lpwstr>
  </property>
</Properties>
</file>